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23792E63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B737CB">
        <w:rPr>
          <w:rFonts w:ascii="Cambria" w:hAnsi="Cambria" w:cs="Arial"/>
          <w:bCs/>
          <w:sz w:val="22"/>
          <w:szCs w:val="22"/>
        </w:rPr>
        <w:t>______________________________________</w:t>
      </w:r>
    </w:p>
    <w:p w14:paraId="538A186C" w14:textId="77777777" w:rsidR="00916821" w:rsidRPr="00B737CB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3D7D4ED" w14:textId="77777777" w:rsidR="004E0C25" w:rsidRPr="00B737CB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A10854E" w14:textId="1C010637" w:rsidR="00916821" w:rsidRPr="00B737CB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(Nazwa i</w:t>
      </w:r>
      <w:r w:rsidR="001955B2" w:rsidRPr="00B737CB">
        <w:rPr>
          <w:rFonts w:ascii="Arial" w:hAnsi="Arial" w:cs="Arial"/>
          <w:bCs/>
          <w:sz w:val="24"/>
          <w:szCs w:val="24"/>
        </w:rPr>
        <w:t xml:space="preserve"> adres W</w:t>
      </w:r>
      <w:r w:rsidRPr="00B737CB">
        <w:rPr>
          <w:rFonts w:ascii="Arial" w:hAnsi="Arial" w:cs="Arial"/>
          <w:bCs/>
          <w:sz w:val="24"/>
          <w:szCs w:val="24"/>
        </w:rPr>
        <w:t>ykonawcy)</w:t>
      </w:r>
    </w:p>
    <w:p w14:paraId="2A0941C8" w14:textId="29E76F23" w:rsidR="00CD4B8E" w:rsidRPr="00B737CB" w:rsidRDefault="00CD4B8E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29FC100" w14:textId="402D6E26" w:rsidR="00CD4B8E" w:rsidRPr="00B737CB" w:rsidRDefault="00CD4B8E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(Telefon kontaktowy)</w:t>
      </w:r>
    </w:p>
    <w:p w14:paraId="64C9D67E" w14:textId="77777777" w:rsidR="00BE5667" w:rsidRPr="00B737CB" w:rsidRDefault="00BE5667" w:rsidP="00BE566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3A253D8" w14:textId="0CF9788D" w:rsidR="00BE5667" w:rsidRPr="00B737CB" w:rsidRDefault="00BE5667" w:rsidP="00BE566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(NIP</w:t>
      </w:r>
      <w:r w:rsidR="00B67084" w:rsidRPr="00B737CB">
        <w:rPr>
          <w:rFonts w:ascii="Arial" w:hAnsi="Arial" w:cs="Arial"/>
          <w:bCs/>
          <w:sz w:val="24"/>
          <w:szCs w:val="24"/>
        </w:rPr>
        <w:t xml:space="preserve">, </w:t>
      </w:r>
      <w:r w:rsidRPr="00B737CB">
        <w:rPr>
          <w:rFonts w:ascii="Arial" w:hAnsi="Arial" w:cs="Arial"/>
          <w:bCs/>
          <w:sz w:val="24"/>
          <w:szCs w:val="24"/>
        </w:rPr>
        <w:t>REGON)</w:t>
      </w:r>
    </w:p>
    <w:p w14:paraId="5329F802" w14:textId="77777777" w:rsidR="00BE5667" w:rsidRPr="00B737CB" w:rsidRDefault="00BE5667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8E5BE94" w14:textId="5B28EA8C" w:rsidR="00916821" w:rsidRPr="00B737CB" w:rsidRDefault="000E1C61" w:rsidP="00BB7AC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</w:t>
      </w:r>
      <w:r w:rsidR="00916821" w:rsidRPr="00B737CB">
        <w:rPr>
          <w:rFonts w:ascii="Arial" w:hAnsi="Arial" w:cs="Arial"/>
          <w:bCs/>
          <w:sz w:val="24"/>
          <w:szCs w:val="24"/>
        </w:rPr>
        <w:t xml:space="preserve">, dnia </w:t>
      </w:r>
      <w:r w:rsidRPr="00B737CB">
        <w:rPr>
          <w:rFonts w:ascii="Arial" w:hAnsi="Arial" w:cs="Arial"/>
          <w:bCs/>
          <w:sz w:val="24"/>
          <w:szCs w:val="24"/>
        </w:rPr>
        <w:t>_____________</w:t>
      </w:r>
      <w:r w:rsidR="00916821" w:rsidRPr="00B737CB">
        <w:rPr>
          <w:rFonts w:ascii="Arial" w:hAnsi="Arial" w:cs="Arial"/>
          <w:bCs/>
          <w:sz w:val="24"/>
          <w:szCs w:val="24"/>
        </w:rPr>
        <w:t xml:space="preserve"> r.</w:t>
      </w:r>
    </w:p>
    <w:p w14:paraId="10F53A02" w14:textId="77777777" w:rsidR="00916821" w:rsidRPr="00B737CB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F58247D" w14:textId="02230682" w:rsidR="00916821" w:rsidRPr="00B737CB" w:rsidRDefault="0085024C" w:rsidP="00BB7AC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737CD9F3" w14:textId="77777777" w:rsidR="000E1C61" w:rsidRPr="00B737CB" w:rsidRDefault="000E1C61" w:rsidP="00BB7AC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1356D01" w14:textId="1FC8EC16" w:rsidR="00916821" w:rsidRPr="00B737CB" w:rsidRDefault="00916821" w:rsidP="00916821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 xml:space="preserve">Skarb Państwa - Państwowe Gospodarstwo Leśne Lasy Państwowe </w:t>
      </w:r>
    </w:p>
    <w:p w14:paraId="1F28CBE4" w14:textId="616C43AE" w:rsidR="00916821" w:rsidRPr="00B737CB" w:rsidRDefault="00916821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 xml:space="preserve">Nadleśnictwo </w:t>
      </w:r>
      <w:r w:rsidR="00913F5B" w:rsidRPr="00B737CB">
        <w:rPr>
          <w:rFonts w:ascii="Arial" w:hAnsi="Arial" w:cs="Arial"/>
          <w:b/>
          <w:bCs/>
          <w:sz w:val="24"/>
          <w:szCs w:val="24"/>
        </w:rPr>
        <w:t>Lutówko</w:t>
      </w:r>
    </w:p>
    <w:p w14:paraId="10066C0F" w14:textId="1CDD1666" w:rsidR="00913F5B" w:rsidRPr="00B737CB" w:rsidRDefault="00913F5B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Lutówko 18</w:t>
      </w:r>
    </w:p>
    <w:p w14:paraId="286DF1AC" w14:textId="08E49027" w:rsidR="00913F5B" w:rsidRPr="00B737CB" w:rsidRDefault="00913F5B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89-407 Lutówko</w:t>
      </w:r>
    </w:p>
    <w:p w14:paraId="437AE04A" w14:textId="375E0619" w:rsidR="00861422" w:rsidRPr="00B737CB" w:rsidRDefault="00861422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NIP: 555 000 77 31</w:t>
      </w:r>
    </w:p>
    <w:p w14:paraId="7B22AE02" w14:textId="77777777" w:rsidR="00916821" w:rsidRPr="00B737CB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2161C43" w14:textId="77777777" w:rsidR="009D00A7" w:rsidRPr="00B737CB" w:rsidRDefault="00E33FFE" w:rsidP="009D00A7">
      <w:pPr>
        <w:pStyle w:val="Akapitzlist"/>
        <w:numPr>
          <w:ilvl w:val="0"/>
          <w:numId w:val="44"/>
        </w:num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P</w:t>
      </w:r>
      <w:r w:rsidR="001D04A2" w:rsidRPr="00B737CB">
        <w:rPr>
          <w:rFonts w:ascii="Arial" w:hAnsi="Arial" w:cs="Arial"/>
          <w:bCs/>
          <w:sz w:val="24"/>
          <w:szCs w:val="24"/>
        </w:rPr>
        <w:t xml:space="preserve">ostępowanie prowadzone w trybie zapytania ofertowego na: </w:t>
      </w:r>
    </w:p>
    <w:p w14:paraId="3647EDC4" w14:textId="2C5F65E6" w:rsidR="00861620" w:rsidRPr="00B737CB" w:rsidRDefault="00861620" w:rsidP="00861620">
      <w:pPr>
        <w:pStyle w:val="Tekstpodstawowy"/>
        <w:spacing w:before="120"/>
        <w:rPr>
          <w:rFonts w:ascii="Arial" w:hAnsi="Arial" w:cs="Arial"/>
          <w:b/>
          <w:bCs/>
          <w:sz w:val="24"/>
          <w:szCs w:val="24"/>
        </w:rPr>
      </w:pPr>
      <w:bookmarkStart w:id="0" w:name="_Hlk109201738"/>
      <w:bookmarkStart w:id="1" w:name="_Hlk109631189"/>
      <w:r w:rsidRPr="00B737CB">
        <w:rPr>
          <w:rFonts w:ascii="Arial" w:hAnsi="Arial" w:cs="Arial"/>
          <w:b/>
          <w:bCs/>
          <w:sz w:val="24"/>
          <w:szCs w:val="24"/>
        </w:rPr>
        <w:t>„Remont ogrodzenia leśniczówki Kamień”.</w:t>
      </w:r>
    </w:p>
    <w:bookmarkEnd w:id="0"/>
    <w:bookmarkEnd w:id="1"/>
    <w:p w14:paraId="5C1568A0" w14:textId="6D52F815" w:rsidR="00F56661" w:rsidRPr="00B737CB" w:rsidRDefault="00F56661" w:rsidP="00A67BC9">
      <w:pPr>
        <w:pStyle w:val="Akapitzlist"/>
        <w:numPr>
          <w:ilvl w:val="0"/>
          <w:numId w:val="44"/>
        </w:num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Oferujemy wykonanie zamówie</w:t>
      </w:r>
      <w:r w:rsidR="004130F4" w:rsidRPr="00B737CB">
        <w:rPr>
          <w:rFonts w:ascii="Arial" w:hAnsi="Arial" w:cs="Arial"/>
          <w:bCs/>
          <w:sz w:val="24"/>
          <w:szCs w:val="24"/>
        </w:rPr>
        <w:t xml:space="preserve">nia </w:t>
      </w:r>
      <w:r w:rsidRPr="00B737CB">
        <w:rPr>
          <w:rFonts w:ascii="Arial" w:hAnsi="Arial" w:cs="Arial"/>
          <w:bCs/>
          <w:sz w:val="24"/>
          <w:szCs w:val="24"/>
        </w:rPr>
        <w:t xml:space="preserve">za </w:t>
      </w:r>
      <w:r w:rsidR="00AE6E91" w:rsidRPr="00B737CB">
        <w:rPr>
          <w:rFonts w:ascii="Arial" w:hAnsi="Arial" w:cs="Arial"/>
          <w:bCs/>
          <w:sz w:val="24"/>
          <w:szCs w:val="24"/>
        </w:rPr>
        <w:t xml:space="preserve">ceny podane </w:t>
      </w:r>
      <w:r w:rsidR="00E33FFE" w:rsidRPr="00B737CB">
        <w:rPr>
          <w:rFonts w:ascii="Arial" w:hAnsi="Arial" w:cs="Arial"/>
          <w:bCs/>
          <w:sz w:val="24"/>
          <w:szCs w:val="24"/>
        </w:rPr>
        <w:t>w poniższej tabeli:</w:t>
      </w:r>
    </w:p>
    <w:p w14:paraId="7F10BAA0" w14:textId="77777777" w:rsidR="00F56661" w:rsidRPr="00B737CB" w:rsidRDefault="00F56661" w:rsidP="001D04A2">
      <w:pPr>
        <w:spacing w:before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1611"/>
        <w:gridCol w:w="1488"/>
        <w:gridCol w:w="3113"/>
      </w:tblGrid>
      <w:tr w:rsidR="00755972" w:rsidRPr="00B737CB" w14:paraId="0DD5996C" w14:textId="77777777" w:rsidTr="00755972">
        <w:trPr>
          <w:trHeight w:val="1385"/>
        </w:trPr>
        <w:tc>
          <w:tcPr>
            <w:tcW w:w="1572" w:type="pct"/>
            <w:shd w:val="clear" w:color="auto" w:fill="auto"/>
            <w:vAlign w:val="center"/>
          </w:tcPr>
          <w:p w14:paraId="1B78C029" w14:textId="291DC219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0AA9B7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Przedmiot</w:t>
            </w:r>
          </w:p>
          <w:p w14:paraId="784D3308" w14:textId="1EE602EB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zamówienia</w:t>
            </w:r>
          </w:p>
          <w:p w14:paraId="44ABB0AB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14:paraId="09A56638" w14:textId="66D9A4C0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CENA</w:t>
            </w:r>
          </w:p>
          <w:p w14:paraId="0E788E22" w14:textId="4ED03FAE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Wartość</w:t>
            </w:r>
          </w:p>
          <w:p w14:paraId="5AA39455" w14:textId="5989972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netto</w:t>
            </w:r>
          </w:p>
          <w:p w14:paraId="294F1A82" w14:textId="04375AD0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(zł)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2D1136A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Podatek</w:t>
            </w:r>
          </w:p>
          <w:p w14:paraId="7A0AD343" w14:textId="38543DBB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VAT (zł)</w:t>
            </w:r>
          </w:p>
        </w:tc>
        <w:tc>
          <w:tcPr>
            <w:tcW w:w="1718" w:type="pct"/>
            <w:shd w:val="clear" w:color="auto" w:fill="CCCCCC"/>
            <w:vAlign w:val="center"/>
          </w:tcPr>
          <w:p w14:paraId="0C57BA16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CENA</w:t>
            </w:r>
          </w:p>
          <w:p w14:paraId="1C8AA481" w14:textId="3EB74526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wartość brutto (zł)</w:t>
            </w:r>
          </w:p>
        </w:tc>
      </w:tr>
      <w:tr w:rsidR="00755972" w:rsidRPr="00B737CB" w14:paraId="44D2D1E9" w14:textId="77777777" w:rsidTr="00755972">
        <w:trPr>
          <w:trHeight w:val="996"/>
        </w:trPr>
        <w:tc>
          <w:tcPr>
            <w:tcW w:w="1572" w:type="pct"/>
            <w:shd w:val="clear" w:color="auto" w:fill="auto"/>
          </w:tcPr>
          <w:p w14:paraId="32240FA4" w14:textId="76E26129" w:rsidR="00755972" w:rsidRPr="00B737CB" w:rsidRDefault="00755972" w:rsidP="00861620">
            <w:pPr>
              <w:pStyle w:val="Tekstpodstawowy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Remont ogrodzenia leśniczówki Kamień</w:t>
            </w:r>
          </w:p>
          <w:p w14:paraId="6D973A8B" w14:textId="56450D82" w:rsidR="00755972" w:rsidRPr="00B737CB" w:rsidRDefault="00755972" w:rsidP="00D83BAE">
            <w:pPr>
              <w:spacing w:before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9" w:type="pct"/>
            <w:shd w:val="clear" w:color="auto" w:fill="auto"/>
          </w:tcPr>
          <w:p w14:paraId="5DADC7E7" w14:textId="76050928" w:rsidR="00755972" w:rsidRPr="00B737CB" w:rsidRDefault="00755972" w:rsidP="00D83BAE">
            <w:pPr>
              <w:spacing w:after="120"/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auto"/>
          </w:tcPr>
          <w:p w14:paraId="6EDAC7D9" w14:textId="76316E9D" w:rsidR="00755972" w:rsidRPr="00B737CB" w:rsidRDefault="00755972" w:rsidP="00E7260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8" w:type="pct"/>
            <w:shd w:val="clear" w:color="auto" w:fill="CCCCCC"/>
          </w:tcPr>
          <w:p w14:paraId="5A31D55A" w14:textId="77777777" w:rsidR="00755972" w:rsidRPr="00B737CB" w:rsidRDefault="00755972" w:rsidP="00D83BAE">
            <w:pPr>
              <w:spacing w:after="120"/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DF696D" w14:textId="1073B917" w:rsidR="00310B31" w:rsidRPr="00B737CB" w:rsidRDefault="00310B31" w:rsidP="000F331E">
      <w:pPr>
        <w:pStyle w:val="Default"/>
        <w:rPr>
          <w:rFonts w:ascii="Arial" w:eastAsia="Times New Roman" w:hAnsi="Arial" w:cs="Arial"/>
          <w:lang w:eastAsia="pl-PL"/>
        </w:rPr>
      </w:pPr>
      <w:r w:rsidRPr="00B737CB">
        <w:rPr>
          <w:rFonts w:ascii="Arial" w:hAnsi="Arial" w:cs="Arial"/>
          <w:bCs/>
        </w:rPr>
        <w:t xml:space="preserve"> </w:t>
      </w:r>
    </w:p>
    <w:p w14:paraId="185E7B34" w14:textId="516C2DE1" w:rsidR="00190231" w:rsidRPr="00B737CB" w:rsidRDefault="00310B31" w:rsidP="00A67BC9">
      <w:pPr>
        <w:pStyle w:val="Akapitzlist"/>
        <w:suppressAutoHyphens w:val="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Cena za wykon</w:t>
      </w:r>
      <w:r w:rsidR="000F331E" w:rsidRPr="00B737CB">
        <w:rPr>
          <w:rFonts w:ascii="Arial" w:hAnsi="Arial" w:cs="Arial"/>
          <w:bCs/>
          <w:sz w:val="24"/>
          <w:szCs w:val="24"/>
        </w:rPr>
        <w:t xml:space="preserve">anie </w:t>
      </w:r>
      <w:r w:rsidRPr="00B737CB">
        <w:rPr>
          <w:rFonts w:ascii="Arial" w:hAnsi="Arial" w:cs="Arial"/>
          <w:bCs/>
          <w:sz w:val="24"/>
          <w:szCs w:val="24"/>
        </w:rPr>
        <w:t>przedmiotu zamówienia wynosi ………………………………</w:t>
      </w:r>
      <w:r w:rsidR="002E650F" w:rsidRPr="00B737CB">
        <w:rPr>
          <w:rFonts w:ascii="Arial" w:hAnsi="Arial" w:cs="Arial"/>
          <w:bCs/>
          <w:sz w:val="24"/>
          <w:szCs w:val="24"/>
        </w:rPr>
        <w:t xml:space="preserve"> n</w:t>
      </w:r>
      <w:r w:rsidRPr="00B737CB">
        <w:rPr>
          <w:rFonts w:ascii="Arial" w:hAnsi="Arial" w:cs="Arial"/>
          <w:bCs/>
          <w:sz w:val="24"/>
          <w:szCs w:val="24"/>
        </w:rPr>
        <w:t>etto, tj. …………………………….. brutto</w:t>
      </w:r>
      <w:r w:rsidR="000F331E" w:rsidRPr="00B737CB">
        <w:rPr>
          <w:rFonts w:ascii="Arial" w:hAnsi="Arial" w:cs="Arial"/>
          <w:bCs/>
          <w:sz w:val="24"/>
          <w:szCs w:val="24"/>
        </w:rPr>
        <w:t xml:space="preserve">, obliczona została na podstawie Kosztorysu </w:t>
      </w:r>
      <w:r w:rsidR="000C35CA" w:rsidRPr="00B737CB">
        <w:rPr>
          <w:rFonts w:ascii="Arial" w:hAnsi="Arial" w:cs="Arial"/>
          <w:bCs/>
          <w:sz w:val="24"/>
          <w:szCs w:val="24"/>
        </w:rPr>
        <w:t xml:space="preserve">Ofertowego sporządzonego przez składającego ofertę, który </w:t>
      </w:r>
      <w:r w:rsidR="000F331E" w:rsidRPr="00B737CB">
        <w:rPr>
          <w:rFonts w:ascii="Arial" w:hAnsi="Arial" w:cs="Arial"/>
          <w:bCs/>
          <w:sz w:val="24"/>
          <w:szCs w:val="24"/>
        </w:rPr>
        <w:t>stanowi część Oferty.</w:t>
      </w:r>
    </w:p>
    <w:p w14:paraId="052007FF" w14:textId="77777777" w:rsidR="00310B31" w:rsidRPr="00B737CB" w:rsidRDefault="00310B31" w:rsidP="00310B31">
      <w:pPr>
        <w:suppressAutoHyphens w:val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2489013A" w14:textId="5D3E854D" w:rsidR="00F56661" w:rsidRPr="00B737CB" w:rsidRDefault="00E33FFE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Cena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netto określon</w:t>
      </w:r>
      <w:r w:rsidRPr="00B737CB">
        <w:rPr>
          <w:rFonts w:ascii="Arial" w:hAnsi="Arial" w:cs="Arial"/>
          <w:bCs/>
          <w:sz w:val="24"/>
          <w:szCs w:val="24"/>
        </w:rPr>
        <w:t>a w umowie/ofercie pozostanie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niezmienn</w:t>
      </w:r>
      <w:r w:rsidRPr="00B737CB">
        <w:rPr>
          <w:rFonts w:ascii="Arial" w:hAnsi="Arial" w:cs="Arial"/>
          <w:bCs/>
          <w:sz w:val="24"/>
          <w:szCs w:val="24"/>
        </w:rPr>
        <w:t>a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przez cały okres obowiązywania umowy. Jeżeli w okresie obowiązywania umowy nastąpi zmiana </w:t>
      </w:r>
      <w:r w:rsidR="00F56661" w:rsidRPr="00B737CB">
        <w:rPr>
          <w:rFonts w:ascii="Arial" w:hAnsi="Arial" w:cs="Arial"/>
          <w:bCs/>
          <w:sz w:val="24"/>
          <w:szCs w:val="24"/>
        </w:rPr>
        <w:lastRenderedPageBreak/>
        <w:t>stawki podatku od towarów i usług (VAT), od chwili zmiany podatek w nowej stawce będ</w:t>
      </w:r>
      <w:r w:rsidRPr="00B737CB">
        <w:rPr>
          <w:rFonts w:ascii="Arial" w:hAnsi="Arial" w:cs="Arial"/>
          <w:bCs/>
          <w:sz w:val="24"/>
          <w:szCs w:val="24"/>
        </w:rPr>
        <w:t>zie doliczany do dotychczasowej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cen</w:t>
      </w:r>
      <w:r w:rsidRPr="00B737CB">
        <w:rPr>
          <w:rFonts w:ascii="Arial" w:hAnsi="Arial" w:cs="Arial"/>
          <w:bCs/>
          <w:sz w:val="24"/>
          <w:szCs w:val="24"/>
        </w:rPr>
        <w:t>y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netto, bez konieczności zmiany umowy.</w:t>
      </w:r>
    </w:p>
    <w:p w14:paraId="6A06026C" w14:textId="42D31768" w:rsidR="00916821" w:rsidRPr="00B737CB" w:rsidRDefault="00916821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Oświadczamy, że zapoznaliśmy się ze </w:t>
      </w:r>
      <w:r w:rsidR="00E33FFE" w:rsidRPr="00B737CB">
        <w:rPr>
          <w:rFonts w:ascii="Arial" w:hAnsi="Arial" w:cs="Arial"/>
          <w:bCs/>
          <w:sz w:val="24"/>
          <w:szCs w:val="24"/>
        </w:rPr>
        <w:t>zapytaniem ofertowym</w:t>
      </w:r>
      <w:r w:rsidR="000C35CA" w:rsidRPr="00B737CB">
        <w:rPr>
          <w:rFonts w:ascii="Arial" w:hAnsi="Arial" w:cs="Arial"/>
          <w:bCs/>
          <w:sz w:val="24"/>
          <w:szCs w:val="24"/>
        </w:rPr>
        <w:t xml:space="preserve"> </w:t>
      </w:r>
      <w:r w:rsidR="000F331E" w:rsidRPr="00B737CB">
        <w:rPr>
          <w:rFonts w:ascii="Arial" w:hAnsi="Arial" w:cs="Arial"/>
          <w:bCs/>
          <w:sz w:val="24"/>
          <w:szCs w:val="24"/>
        </w:rPr>
        <w:t>i ze</w:t>
      </w:r>
      <w:r w:rsidRPr="00B737CB">
        <w:rPr>
          <w:rFonts w:ascii="Arial" w:hAnsi="Arial" w:cs="Arial"/>
          <w:bCs/>
          <w:sz w:val="24"/>
          <w:szCs w:val="24"/>
        </w:rPr>
        <w:t xml:space="preserve"> wzorem umowy </w:t>
      </w:r>
      <w:r w:rsidR="000F331E" w:rsidRPr="00B737CB">
        <w:rPr>
          <w:rFonts w:ascii="Arial" w:hAnsi="Arial" w:cs="Arial"/>
          <w:bCs/>
          <w:sz w:val="24"/>
          <w:szCs w:val="24"/>
        </w:rPr>
        <w:t>oraz że</w:t>
      </w:r>
      <w:r w:rsidRPr="00B737CB">
        <w:rPr>
          <w:rFonts w:ascii="Arial" w:hAnsi="Arial" w:cs="Arial"/>
          <w:bCs/>
          <w:sz w:val="24"/>
          <w:szCs w:val="24"/>
        </w:rPr>
        <w:t xml:space="preserve"> uzyskaliśmy wszelkie informacje niezbędne do </w:t>
      </w:r>
      <w:r w:rsidR="001D04A2" w:rsidRPr="00B737CB">
        <w:rPr>
          <w:rFonts w:ascii="Arial" w:hAnsi="Arial" w:cs="Arial"/>
          <w:bCs/>
          <w:sz w:val="24"/>
          <w:szCs w:val="24"/>
        </w:rPr>
        <w:t>p</w:t>
      </w:r>
      <w:r w:rsidRPr="00B737CB">
        <w:rPr>
          <w:rFonts w:ascii="Arial" w:hAnsi="Arial" w:cs="Arial"/>
          <w:bCs/>
          <w:sz w:val="24"/>
          <w:szCs w:val="24"/>
        </w:rPr>
        <w:t xml:space="preserve">rzygotowania niniejszej oferty. </w:t>
      </w:r>
      <w:r w:rsidR="000A0AED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 xml:space="preserve">W </w:t>
      </w:r>
      <w:r w:rsidR="000A0AED" w:rsidRPr="00B737CB">
        <w:rPr>
          <w:rFonts w:ascii="Arial" w:hAnsi="Arial" w:cs="Arial"/>
          <w:bCs/>
          <w:sz w:val="24"/>
          <w:szCs w:val="24"/>
        </w:rPr>
        <w:t>p</w:t>
      </w:r>
      <w:r w:rsidRPr="00B737CB">
        <w:rPr>
          <w:rFonts w:ascii="Arial" w:hAnsi="Arial" w:cs="Arial"/>
          <w:bCs/>
          <w:sz w:val="24"/>
          <w:szCs w:val="24"/>
        </w:rPr>
        <w:t xml:space="preserve">rzypadku wyboru naszej oferty zobowiązujemy się do zawarcia umowy zgodnej </w:t>
      </w:r>
      <w:r w:rsidR="000A0AED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 xml:space="preserve">z niniejszą ofertą, na warunkach określonych w </w:t>
      </w:r>
      <w:r w:rsidR="00BF25A4" w:rsidRPr="00B737CB">
        <w:rPr>
          <w:rFonts w:ascii="Arial" w:hAnsi="Arial" w:cs="Arial"/>
          <w:bCs/>
          <w:sz w:val="24"/>
          <w:szCs w:val="24"/>
        </w:rPr>
        <w:t>zapytaniu ofertowym</w:t>
      </w:r>
      <w:r w:rsidRPr="00B737CB">
        <w:rPr>
          <w:rFonts w:ascii="Arial" w:hAnsi="Arial" w:cs="Arial"/>
          <w:bCs/>
          <w:sz w:val="24"/>
          <w:szCs w:val="24"/>
        </w:rPr>
        <w:t xml:space="preserve"> oraz w miejscu </w:t>
      </w:r>
      <w:r w:rsidR="00F93F1E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>i terminie wyznaczonym przez Zamawiającego</w:t>
      </w:r>
      <w:r w:rsidR="00835971" w:rsidRPr="00B737CB">
        <w:rPr>
          <w:rFonts w:ascii="Arial" w:hAnsi="Arial" w:cs="Arial"/>
          <w:bCs/>
          <w:sz w:val="24"/>
          <w:szCs w:val="24"/>
        </w:rPr>
        <w:t>.</w:t>
      </w:r>
    </w:p>
    <w:p w14:paraId="125092BE" w14:textId="1C478C9D" w:rsidR="007C7159" w:rsidRPr="00B737CB" w:rsidRDefault="0091682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Oświadczamy, że uważamy się za związanych niniejszą ofertą przez czas wskazany </w:t>
      </w:r>
      <w:r w:rsidR="00F56661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 xml:space="preserve">w </w:t>
      </w:r>
      <w:r w:rsidR="00E33FFE" w:rsidRPr="00B737CB">
        <w:rPr>
          <w:rFonts w:ascii="Arial" w:hAnsi="Arial" w:cs="Arial"/>
          <w:bCs/>
          <w:sz w:val="24"/>
          <w:szCs w:val="24"/>
        </w:rPr>
        <w:t>zapytaniu ofertowym</w:t>
      </w:r>
      <w:r w:rsidRPr="00B737CB">
        <w:rPr>
          <w:rFonts w:ascii="Arial" w:hAnsi="Arial" w:cs="Arial"/>
          <w:bCs/>
          <w:sz w:val="24"/>
          <w:szCs w:val="24"/>
        </w:rPr>
        <w:t>.</w:t>
      </w:r>
    </w:p>
    <w:p w14:paraId="64ABD000" w14:textId="42EC4997" w:rsidR="007C7159" w:rsidRPr="00B737CB" w:rsidRDefault="001955B2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Akceptujemy warunki płatności zgodnie z zapisami </w:t>
      </w:r>
      <w:r w:rsidR="00310B31" w:rsidRPr="00B737CB">
        <w:rPr>
          <w:rFonts w:ascii="Arial" w:hAnsi="Arial" w:cs="Arial"/>
          <w:bCs/>
          <w:sz w:val="24"/>
          <w:szCs w:val="24"/>
        </w:rPr>
        <w:t xml:space="preserve">wzoru umowy – załącznik nr </w:t>
      </w:r>
      <w:r w:rsidR="00424316" w:rsidRPr="00B737CB">
        <w:rPr>
          <w:rFonts w:ascii="Arial" w:hAnsi="Arial" w:cs="Arial"/>
          <w:bCs/>
          <w:sz w:val="24"/>
          <w:szCs w:val="24"/>
        </w:rPr>
        <w:t>2</w:t>
      </w:r>
      <w:r w:rsidRPr="00B737CB">
        <w:rPr>
          <w:rFonts w:ascii="Arial" w:hAnsi="Arial" w:cs="Arial"/>
          <w:bCs/>
          <w:sz w:val="24"/>
          <w:szCs w:val="24"/>
        </w:rPr>
        <w:t>.</w:t>
      </w:r>
    </w:p>
    <w:p w14:paraId="5E4C5A2E" w14:textId="30304576" w:rsidR="00FC72A3" w:rsidRPr="00B737CB" w:rsidRDefault="000E1C6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900E2EE" w14:textId="322C823C" w:rsidR="000E1C61" w:rsidRPr="00B737CB" w:rsidRDefault="000E1C61" w:rsidP="00A67BC9">
      <w:pPr>
        <w:pStyle w:val="Akapitzlist"/>
        <w:spacing w:before="120" w:after="120"/>
        <w:ind w:left="36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7E40786" w14:textId="7CB86D4B" w:rsidR="003562D4" w:rsidRPr="00B737CB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 w:line="276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Wszelką korespondencję w sprawie niniejszego postępowania należy kierować na adres: _________________________________________________________________</w:t>
      </w:r>
      <w:r w:rsidRPr="00B737CB">
        <w:rPr>
          <w:rFonts w:ascii="Arial" w:hAnsi="Arial" w:cs="Arial"/>
          <w:bCs/>
          <w:sz w:val="24"/>
          <w:szCs w:val="24"/>
        </w:rPr>
        <w:br/>
        <w:t>nr faksu: _________________________________________________________________</w:t>
      </w:r>
      <w:r w:rsidRPr="00B737CB">
        <w:rPr>
          <w:rFonts w:ascii="Arial" w:hAnsi="Arial" w:cs="Arial"/>
          <w:bCs/>
          <w:sz w:val="24"/>
          <w:szCs w:val="24"/>
        </w:rPr>
        <w:br/>
        <w:t>e-mail: _________________________________________________________________</w:t>
      </w:r>
    </w:p>
    <w:p w14:paraId="528EE1F5" w14:textId="6B7648A1" w:rsidR="00190231" w:rsidRPr="00B737CB" w:rsidRDefault="00190231" w:rsidP="00A67BC9">
      <w:pPr>
        <w:pStyle w:val="Akapitzlist"/>
        <w:numPr>
          <w:ilvl w:val="0"/>
          <w:numId w:val="44"/>
        </w:numPr>
        <w:tabs>
          <w:tab w:val="left" w:pos="142"/>
        </w:tabs>
        <w:suppressAutoHyphens w:val="0"/>
        <w:spacing w:after="120" w:line="276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2E650F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>w celu ubiegania się o udzielenie zamówienia publicznego w niniejszym postępowaniu.</w:t>
      </w:r>
    </w:p>
    <w:p w14:paraId="3DC32AFA" w14:textId="0E0CDE24" w:rsidR="00190231" w:rsidRPr="00B737CB" w:rsidRDefault="00190231" w:rsidP="00A67BC9">
      <w:pPr>
        <w:pStyle w:val="Akapitzlist"/>
        <w:numPr>
          <w:ilvl w:val="0"/>
          <w:numId w:val="44"/>
        </w:numPr>
        <w:tabs>
          <w:tab w:val="left" w:pos="284"/>
        </w:tabs>
        <w:suppressAutoHyphens w:val="0"/>
        <w:spacing w:after="120" w:line="276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0EE60302" w:rsidR="007C7159" w:rsidRPr="00B737CB" w:rsidRDefault="007C7159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/>
        <w:contextualSpacing w:val="0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Osoby do kontaktów z Zamawiającym</w:t>
      </w:r>
    </w:p>
    <w:p w14:paraId="180B0D55" w14:textId="0E3A39C5" w:rsidR="007C7159" w:rsidRPr="00B737CB" w:rsidRDefault="007C7159" w:rsidP="00A67BC9">
      <w:pPr>
        <w:pStyle w:val="Akapitzlist"/>
        <w:tabs>
          <w:tab w:val="left" w:pos="426"/>
        </w:tabs>
        <w:suppressAutoHyphens w:val="0"/>
        <w:spacing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Osoba / osoby do kontaktów z Zamawiającym odpowiedzialne za wykonanie zobowiązań umowy: _______________________________________ tel. kontaktowy</w:t>
      </w:r>
      <w:r w:rsidR="002E2D35" w:rsidRPr="00B737CB">
        <w:rPr>
          <w:rFonts w:ascii="Arial" w:hAnsi="Arial" w:cs="Arial"/>
          <w:bCs/>
          <w:sz w:val="24"/>
          <w:szCs w:val="24"/>
        </w:rPr>
        <w:t xml:space="preserve"> ______________________</w:t>
      </w:r>
      <w:r w:rsidRPr="00B737CB">
        <w:rPr>
          <w:rFonts w:ascii="Arial" w:hAnsi="Arial" w:cs="Arial"/>
          <w:bCs/>
          <w:sz w:val="24"/>
          <w:szCs w:val="24"/>
        </w:rPr>
        <w:t>,</w:t>
      </w:r>
      <w:r w:rsidR="002E2D35" w:rsidRPr="00B737CB">
        <w:rPr>
          <w:rFonts w:ascii="Arial" w:hAnsi="Arial" w:cs="Arial"/>
          <w:bCs/>
          <w:sz w:val="24"/>
          <w:szCs w:val="24"/>
        </w:rPr>
        <w:t xml:space="preserve"> faks ___________</w:t>
      </w:r>
      <w:r w:rsidRPr="00B737CB">
        <w:rPr>
          <w:rFonts w:ascii="Arial" w:hAnsi="Arial" w:cs="Arial"/>
          <w:bCs/>
          <w:sz w:val="24"/>
          <w:szCs w:val="24"/>
        </w:rPr>
        <w:t xml:space="preserve"> </w:t>
      </w:r>
    </w:p>
    <w:p w14:paraId="4B225E40" w14:textId="2C90CC29" w:rsidR="00FC72A3" w:rsidRPr="00B737CB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lastRenderedPageBreak/>
        <w:t>Ofertę niniejszą składamy na ______________ stronach.</w:t>
      </w:r>
    </w:p>
    <w:p w14:paraId="3A5C7BBE" w14:textId="42C4277E" w:rsidR="00916821" w:rsidRPr="00B737CB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Załącznikami do niniejszej oferty są:</w:t>
      </w:r>
    </w:p>
    <w:p w14:paraId="2228FA61" w14:textId="5D9CE912" w:rsidR="00916821" w:rsidRPr="00B737CB" w:rsidRDefault="00755972" w:rsidP="007C7159">
      <w:pPr>
        <w:spacing w:before="120"/>
        <w:ind w:left="284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14:paraId="191A0E1E" w14:textId="45976F7D" w:rsidR="00916821" w:rsidRPr="00B737CB" w:rsidRDefault="00916821" w:rsidP="00FC72A3">
      <w:pPr>
        <w:spacing w:before="12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14:paraId="2DE59B41" w14:textId="2E6075E4" w:rsidR="00744042" w:rsidRPr="00B737CB" w:rsidRDefault="00744042" w:rsidP="00744042">
      <w:pPr>
        <w:spacing w:before="120"/>
        <w:ind w:left="284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 </w:t>
      </w:r>
    </w:p>
    <w:p w14:paraId="5C81C9AE" w14:textId="5B8592E0" w:rsidR="00744042" w:rsidRPr="00B737CB" w:rsidRDefault="00744042" w:rsidP="00744042">
      <w:pPr>
        <w:spacing w:before="12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14:paraId="78724AB1" w14:textId="77777777" w:rsidR="00310B31" w:rsidRPr="00B737CB" w:rsidRDefault="00310B31" w:rsidP="001D04A2">
      <w:pPr>
        <w:spacing w:before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6353DAB5" w14:textId="77777777" w:rsidR="00310B31" w:rsidRPr="00B737CB" w:rsidRDefault="00310B31" w:rsidP="001D04A2">
      <w:pPr>
        <w:spacing w:before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37B70D14" w14:textId="7244B3EB" w:rsidR="00EE4CD8" w:rsidRPr="00B737CB" w:rsidRDefault="00916821" w:rsidP="00310B31">
      <w:pPr>
        <w:spacing w:before="120"/>
        <w:ind w:left="4956"/>
        <w:jc w:val="center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</w:t>
      </w:r>
      <w:r w:rsidR="000E1C61" w:rsidRPr="00B737CB">
        <w:rPr>
          <w:rFonts w:ascii="Arial" w:hAnsi="Arial" w:cs="Arial"/>
          <w:bCs/>
          <w:sz w:val="24"/>
          <w:szCs w:val="24"/>
        </w:rPr>
        <w:t>_____________________________</w:t>
      </w:r>
      <w:r w:rsidR="000E1C61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>(</w:t>
      </w:r>
      <w:r w:rsidR="00FF526F" w:rsidRPr="00B737CB">
        <w:rPr>
          <w:rFonts w:ascii="Arial" w:hAnsi="Arial" w:cs="Arial"/>
          <w:bCs/>
          <w:sz w:val="24"/>
          <w:szCs w:val="24"/>
        </w:rPr>
        <w:t xml:space="preserve">pieczątka i </w:t>
      </w:r>
      <w:r w:rsidRPr="00B737CB">
        <w:rPr>
          <w:rFonts w:ascii="Arial" w:hAnsi="Arial" w:cs="Arial"/>
          <w:bCs/>
          <w:sz w:val="24"/>
          <w:szCs w:val="24"/>
        </w:rPr>
        <w:t>podpis Wykonawcy</w:t>
      </w:r>
      <w:r w:rsidR="004130F4" w:rsidRPr="00B737CB">
        <w:rPr>
          <w:rFonts w:ascii="Arial" w:hAnsi="Arial" w:cs="Arial"/>
          <w:bCs/>
          <w:sz w:val="24"/>
          <w:szCs w:val="24"/>
        </w:rPr>
        <w:t>)</w:t>
      </w:r>
      <w:r w:rsidR="004130F4" w:rsidRPr="00B737CB">
        <w:rPr>
          <w:rFonts w:ascii="Arial" w:hAnsi="Arial" w:cs="Arial"/>
          <w:bCs/>
          <w:sz w:val="24"/>
          <w:szCs w:val="24"/>
        </w:rPr>
        <w:br/>
      </w:r>
      <w:r w:rsidR="00FF526F" w:rsidRPr="00B737CB">
        <w:rPr>
          <w:rFonts w:ascii="Arial" w:hAnsi="Arial" w:cs="Arial"/>
          <w:bCs/>
          <w:sz w:val="24"/>
          <w:szCs w:val="24"/>
        </w:rPr>
        <w:t>lub osoby upoważnionej</w:t>
      </w:r>
      <w:r w:rsidRPr="00B737CB">
        <w:rPr>
          <w:rFonts w:ascii="Arial" w:hAnsi="Arial" w:cs="Arial"/>
          <w:bCs/>
          <w:sz w:val="24"/>
          <w:szCs w:val="24"/>
        </w:rPr>
        <w:t>)</w:t>
      </w:r>
      <w:r w:rsidR="00835971" w:rsidRPr="00B737CB">
        <w:rPr>
          <w:rFonts w:ascii="Arial" w:hAnsi="Arial" w:cs="Arial"/>
          <w:bCs/>
          <w:sz w:val="24"/>
          <w:szCs w:val="24"/>
        </w:rPr>
        <w:t xml:space="preserve"> </w:t>
      </w:r>
    </w:p>
    <w:sectPr w:rsidR="00EE4CD8" w:rsidRPr="00B737CB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F69B" w14:textId="77777777" w:rsidR="008C2C98" w:rsidRDefault="008C2C98">
      <w:r>
        <w:separator/>
      </w:r>
    </w:p>
  </w:endnote>
  <w:endnote w:type="continuationSeparator" w:id="0">
    <w:p w14:paraId="4A5AD9A6" w14:textId="77777777" w:rsidR="008C2C98" w:rsidRDefault="008C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2AC84" w14:textId="77777777" w:rsidR="008C2C98" w:rsidRDefault="008C2C98">
      <w:r>
        <w:separator/>
      </w:r>
    </w:p>
  </w:footnote>
  <w:footnote w:type="continuationSeparator" w:id="0">
    <w:p w14:paraId="2C7FC435" w14:textId="77777777" w:rsidR="008C2C98" w:rsidRDefault="008C2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AAB2" w14:textId="2F661DDA" w:rsidR="00861620" w:rsidRPr="00585EA7" w:rsidRDefault="000F331E" w:rsidP="00861620">
    <w:pPr>
      <w:rPr>
        <w:rFonts w:ascii="Arial" w:hAnsi="Arial" w:cs="Arial"/>
      </w:rPr>
    </w:pPr>
    <w:r w:rsidRPr="000343BC">
      <w:rPr>
        <w:rFonts w:ascii="Cambria" w:hAnsi="Cambria"/>
        <w:szCs w:val="18"/>
      </w:rPr>
      <w:t xml:space="preserve">Znak </w:t>
    </w:r>
    <w:proofErr w:type="spellStart"/>
    <w:r w:rsidRPr="000343BC">
      <w:rPr>
        <w:rFonts w:ascii="Cambria" w:hAnsi="Cambria"/>
        <w:szCs w:val="18"/>
      </w:rPr>
      <w:t>spr</w:t>
    </w:r>
    <w:proofErr w:type="spellEnd"/>
    <w:r w:rsidRPr="000343BC">
      <w:rPr>
        <w:rFonts w:ascii="Cambria" w:hAnsi="Cambria"/>
        <w:szCs w:val="18"/>
      </w:rPr>
      <w:t>.:</w:t>
    </w:r>
    <w:r w:rsidR="00861620" w:rsidRPr="00861620">
      <w:rPr>
        <w:sz w:val="24"/>
        <w:szCs w:val="24"/>
      </w:rPr>
      <w:t xml:space="preserve"> </w:t>
    </w:r>
    <w:r w:rsidR="00861620" w:rsidRPr="003233AA">
      <w:rPr>
        <w:sz w:val="24"/>
        <w:szCs w:val="24"/>
      </w:rPr>
      <w:t>S.270.2.7.2023</w:t>
    </w:r>
  </w:p>
  <w:p w14:paraId="2DFAF5C6" w14:textId="759D522A" w:rsidR="007E6925" w:rsidRPr="000343BC" w:rsidRDefault="00BF0F8E" w:rsidP="007E6925">
    <w:pPr>
      <w:pStyle w:val="Nagwek"/>
      <w:jc w:val="right"/>
      <w:rPr>
        <w:rFonts w:ascii="Cambria" w:hAnsi="Cambria"/>
        <w:szCs w:val="18"/>
      </w:rPr>
    </w:pPr>
    <w:r w:rsidRPr="000343BC">
      <w:rPr>
        <w:rFonts w:ascii="Cambria" w:hAnsi="Cambria"/>
        <w:szCs w:val="18"/>
      </w:rPr>
      <w:tab/>
    </w:r>
    <w:r w:rsidRPr="000343BC">
      <w:rPr>
        <w:rFonts w:ascii="Cambria" w:hAnsi="Cambria"/>
        <w:szCs w:val="18"/>
      </w:rPr>
      <w:tab/>
    </w:r>
    <w:r w:rsidR="007E6925" w:rsidRPr="000343BC">
      <w:rPr>
        <w:rFonts w:ascii="Cambria" w:hAnsi="Cambria"/>
        <w:szCs w:val="18"/>
      </w:rPr>
      <w:t xml:space="preserve">Załącznik nr </w:t>
    </w:r>
    <w:r w:rsidR="003D46C8" w:rsidRPr="000343BC">
      <w:rPr>
        <w:rFonts w:ascii="Cambria" w:hAnsi="Cambria"/>
        <w:szCs w:val="18"/>
      </w:rPr>
      <w:t>1</w:t>
    </w:r>
    <w:r w:rsidR="00A84C14" w:rsidRPr="000343BC">
      <w:rPr>
        <w:rFonts w:ascii="Cambria" w:hAnsi="Cambria"/>
        <w:szCs w:val="18"/>
      </w:rPr>
      <w:t xml:space="preserve">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B8D5BD1"/>
    <w:multiLevelType w:val="hybridMultilevel"/>
    <w:tmpl w:val="F64EC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0755375"/>
    <w:multiLevelType w:val="hybridMultilevel"/>
    <w:tmpl w:val="CD02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6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5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469928CC"/>
    <w:multiLevelType w:val="hybridMultilevel"/>
    <w:tmpl w:val="931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0E0EE7"/>
    <w:multiLevelType w:val="hybridMultilevel"/>
    <w:tmpl w:val="BF2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4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5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6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1941178611">
    <w:abstractNumId w:val="2"/>
  </w:num>
  <w:num w:numId="2" w16cid:durableId="720832003">
    <w:abstractNumId w:val="3"/>
  </w:num>
  <w:num w:numId="3" w16cid:durableId="2134513304">
    <w:abstractNumId w:val="4"/>
  </w:num>
  <w:num w:numId="4" w16cid:durableId="1105417691">
    <w:abstractNumId w:val="5"/>
  </w:num>
  <w:num w:numId="5" w16cid:durableId="576328130">
    <w:abstractNumId w:val="6"/>
  </w:num>
  <w:num w:numId="6" w16cid:durableId="1988896098">
    <w:abstractNumId w:val="7"/>
  </w:num>
  <w:num w:numId="7" w16cid:durableId="384449025">
    <w:abstractNumId w:val="10"/>
  </w:num>
  <w:num w:numId="8" w16cid:durableId="1020085183">
    <w:abstractNumId w:val="11"/>
  </w:num>
  <w:num w:numId="9" w16cid:durableId="38626444">
    <w:abstractNumId w:val="59"/>
  </w:num>
  <w:num w:numId="10" w16cid:durableId="1724787070">
    <w:abstractNumId w:val="41"/>
  </w:num>
  <w:num w:numId="11" w16cid:durableId="967397269">
    <w:abstractNumId w:val="50"/>
  </w:num>
  <w:num w:numId="12" w16cid:durableId="706220914">
    <w:abstractNumId w:val="49"/>
  </w:num>
  <w:num w:numId="13" w16cid:durableId="1136416008">
    <w:abstractNumId w:val="53"/>
  </w:num>
  <w:num w:numId="14" w16cid:durableId="163473886">
    <w:abstractNumId w:val="61"/>
  </w:num>
  <w:num w:numId="15" w16cid:durableId="768039797">
    <w:abstractNumId w:val="54"/>
  </w:num>
  <w:num w:numId="16" w16cid:durableId="1837529704">
    <w:abstractNumId w:val="31"/>
  </w:num>
  <w:num w:numId="17" w16cid:durableId="113446150">
    <w:abstractNumId w:val="44"/>
  </w:num>
  <w:num w:numId="18" w16cid:durableId="2079206405">
    <w:abstractNumId w:val="35"/>
  </w:num>
  <w:num w:numId="19" w16cid:durableId="1800687154">
    <w:abstractNumId w:val="1"/>
  </w:num>
  <w:num w:numId="20" w16cid:durableId="243422007">
    <w:abstractNumId w:val="43"/>
  </w:num>
  <w:num w:numId="21" w16cid:durableId="1199855750">
    <w:abstractNumId w:val="42"/>
  </w:num>
  <w:num w:numId="22" w16cid:durableId="615675575">
    <w:abstractNumId w:val="34"/>
  </w:num>
  <w:num w:numId="23" w16cid:durableId="1723754286">
    <w:abstractNumId w:val="33"/>
  </w:num>
  <w:num w:numId="24" w16cid:durableId="1621523683">
    <w:abstractNumId w:val="29"/>
  </w:num>
  <w:num w:numId="25" w16cid:durableId="1437019822">
    <w:abstractNumId w:val="40"/>
  </w:num>
  <w:num w:numId="26" w16cid:durableId="2080245175">
    <w:abstractNumId w:val="27"/>
  </w:num>
  <w:num w:numId="27" w16cid:durableId="428696919">
    <w:abstractNumId w:val="55"/>
  </w:num>
  <w:num w:numId="28" w16cid:durableId="1592198173">
    <w:abstractNumId w:val="46"/>
  </w:num>
  <w:num w:numId="29" w16cid:durableId="804855553">
    <w:abstractNumId w:val="60"/>
  </w:num>
  <w:num w:numId="30" w16cid:durableId="1069693787">
    <w:abstractNumId w:val="45"/>
  </w:num>
  <w:num w:numId="31" w16cid:durableId="913660132">
    <w:abstractNumId w:val="37"/>
  </w:num>
  <w:num w:numId="32" w16cid:durableId="1393382455">
    <w:abstractNumId w:val="51"/>
  </w:num>
  <w:num w:numId="33" w16cid:durableId="275522706">
    <w:abstractNumId w:val="0"/>
  </w:num>
  <w:num w:numId="34" w16cid:durableId="296107619">
    <w:abstractNumId w:val="26"/>
  </w:num>
  <w:num w:numId="35" w16cid:durableId="679815546">
    <w:abstractNumId w:val="36"/>
  </w:num>
  <w:num w:numId="36" w16cid:durableId="178397222">
    <w:abstractNumId w:val="57"/>
  </w:num>
  <w:num w:numId="37" w16cid:durableId="115758880">
    <w:abstractNumId w:val="58"/>
  </w:num>
  <w:num w:numId="38" w16cid:durableId="25759461">
    <w:abstractNumId w:val="30"/>
  </w:num>
  <w:num w:numId="39" w16cid:durableId="742685416">
    <w:abstractNumId w:val="56"/>
  </w:num>
  <w:num w:numId="40" w16cid:durableId="634724632">
    <w:abstractNumId w:val="52"/>
  </w:num>
  <w:num w:numId="41" w16cid:durableId="768739329">
    <w:abstractNumId w:val="39"/>
  </w:num>
  <w:num w:numId="42" w16cid:durableId="1267498337">
    <w:abstractNumId w:val="38"/>
  </w:num>
  <w:num w:numId="43" w16cid:durableId="1435596386">
    <w:abstractNumId w:val="32"/>
  </w:num>
  <w:num w:numId="44" w16cid:durableId="1482114385">
    <w:abstractNumId w:val="28"/>
  </w:num>
  <w:num w:numId="45" w16cid:durableId="460810673">
    <w:abstractNumId w:val="48"/>
  </w:num>
  <w:num w:numId="46" w16cid:durableId="659232343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343BC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0AED"/>
    <w:rsid w:val="000A1A49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5CA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331E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3A20"/>
    <w:rsid w:val="00115A3E"/>
    <w:rsid w:val="001178D4"/>
    <w:rsid w:val="0012412D"/>
    <w:rsid w:val="00127FA0"/>
    <w:rsid w:val="0013283A"/>
    <w:rsid w:val="001339C2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E735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14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0B31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460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5A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46C8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4316"/>
    <w:rsid w:val="004255F5"/>
    <w:rsid w:val="0042693B"/>
    <w:rsid w:val="00427960"/>
    <w:rsid w:val="0043057A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0484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0A"/>
    <w:rsid w:val="005D6231"/>
    <w:rsid w:val="005D7041"/>
    <w:rsid w:val="005D7321"/>
    <w:rsid w:val="005E0ECC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465EE"/>
    <w:rsid w:val="006544C9"/>
    <w:rsid w:val="00664886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5EAD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2FED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972"/>
    <w:rsid w:val="00755CB5"/>
    <w:rsid w:val="00755F77"/>
    <w:rsid w:val="0075608D"/>
    <w:rsid w:val="00757B1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1422"/>
    <w:rsid w:val="00861620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C2C98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4CDB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00A7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1FE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67BC9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0D40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720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4C27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5560D"/>
    <w:rsid w:val="00B60043"/>
    <w:rsid w:val="00B626C7"/>
    <w:rsid w:val="00B641C4"/>
    <w:rsid w:val="00B67084"/>
    <w:rsid w:val="00B737CB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394"/>
    <w:rsid w:val="00BC0FFF"/>
    <w:rsid w:val="00BC478E"/>
    <w:rsid w:val="00BC4A8B"/>
    <w:rsid w:val="00BD0E36"/>
    <w:rsid w:val="00BD17BB"/>
    <w:rsid w:val="00BD35B0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287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09E0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29B2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FDB"/>
    <w:rsid w:val="00E7097B"/>
    <w:rsid w:val="00E72607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44873-BE0A-44E4-81C0-AF83512C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4079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Daniel Zbilski</cp:lastModifiedBy>
  <cp:revision>13</cp:revision>
  <cp:lastPrinted>2022-08-03T10:36:00Z</cp:lastPrinted>
  <dcterms:created xsi:type="dcterms:W3CDTF">2022-07-27T10:29:00Z</dcterms:created>
  <dcterms:modified xsi:type="dcterms:W3CDTF">2023-07-26T12:57:00Z</dcterms:modified>
</cp:coreProperties>
</file>